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C5EBD2"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2981B8" w14:textId="77777777">
        <w:tc>
          <w:tcPr>
            <w:tcW w:w="10419" w:type="dxa"/>
            <w:shd w:val="clear" w:color="auto" w:fill="auto"/>
          </w:tcPr>
          <w:p w14:paraId="07F49A94"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4D76953" wp14:editId="76F055D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4DDAD796" w14:textId="77777777" w:rsidR="007411D9" w:rsidRDefault="007411D9">
            <w:pPr>
              <w:pStyle w:val="Pieddepage"/>
              <w:tabs>
                <w:tab w:val="clear" w:pos="4536"/>
                <w:tab w:val="clear" w:pos="9072"/>
              </w:tabs>
              <w:jc w:val="center"/>
              <w:rPr>
                <w:rFonts w:ascii="Arial" w:hAnsi="Arial" w:cs="Arial"/>
              </w:rPr>
            </w:pPr>
          </w:p>
          <w:p w14:paraId="5F8D7BB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1CF2C3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3DFF793" w14:textId="77777777" w:rsidR="007411D9" w:rsidRDefault="007411D9">
            <w:pPr>
              <w:pStyle w:val="Pieddepage"/>
              <w:tabs>
                <w:tab w:val="clear" w:pos="4536"/>
                <w:tab w:val="clear" w:pos="9072"/>
              </w:tabs>
              <w:jc w:val="center"/>
            </w:pPr>
          </w:p>
        </w:tc>
      </w:tr>
    </w:tbl>
    <w:p w14:paraId="5D6235FA"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259F3A0" w14:textId="77777777">
        <w:tc>
          <w:tcPr>
            <w:tcW w:w="9285" w:type="dxa"/>
            <w:shd w:val="clear" w:color="auto" w:fill="66CCFF"/>
          </w:tcPr>
          <w:p w14:paraId="1BBD924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52A0D108" w14:textId="77777777" w:rsidR="007411D9" w:rsidRDefault="007411D9">
            <w:pPr>
              <w:pStyle w:val="Titre8"/>
              <w:tabs>
                <w:tab w:val="right" w:pos="9639"/>
              </w:tabs>
              <w:rPr>
                <w:caps/>
                <w:sz w:val="28"/>
                <w:szCs w:val="28"/>
              </w:rPr>
            </w:pPr>
            <w:r>
              <w:rPr>
                <w:caps/>
                <w:sz w:val="28"/>
                <w:szCs w:val="28"/>
              </w:rPr>
              <w:t>Lettre de candidature</w:t>
            </w:r>
          </w:p>
          <w:p w14:paraId="7E7FFEB0"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F5A9D87" w14:textId="77777777" w:rsidR="007411D9" w:rsidRDefault="007411D9">
            <w:pPr>
              <w:pStyle w:val="Titre8"/>
              <w:tabs>
                <w:tab w:val="right" w:pos="9639"/>
              </w:tabs>
              <w:spacing w:before="120" w:after="120"/>
            </w:pPr>
            <w:r>
              <w:rPr>
                <w:caps/>
                <w:sz w:val="28"/>
                <w:szCs w:val="28"/>
              </w:rPr>
              <w:t>Dc1</w:t>
            </w:r>
          </w:p>
        </w:tc>
      </w:tr>
    </w:tbl>
    <w:p w14:paraId="6FE401B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17633D5" w14:textId="77777777">
        <w:tc>
          <w:tcPr>
            <w:tcW w:w="10277" w:type="dxa"/>
            <w:shd w:val="clear" w:color="auto" w:fill="auto"/>
          </w:tcPr>
          <w:p w14:paraId="192292FD" w14:textId="77777777" w:rsidR="007411D9" w:rsidRPr="00FC66A7" w:rsidRDefault="007411D9" w:rsidP="00FC66A7">
            <w:pPr>
              <w:pStyle w:val="Titre2"/>
              <w:ind w:left="0" w:firstLine="0"/>
              <w:jc w:val="both"/>
              <w:rPr>
                <w:rFonts w:ascii="Tahoma" w:hAnsi="Tahoma" w:cs="Tahoma"/>
                <w:b w:val="0"/>
                <w:bCs w:val="0"/>
                <w:iCs/>
                <w:sz w:val="18"/>
                <w:szCs w:val="18"/>
              </w:rPr>
            </w:pPr>
          </w:p>
          <w:p w14:paraId="5E6DAEBA"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30D505F7"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775299E3"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36E68C68"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45A53DD5" w14:textId="77777777" w:rsidR="00FC66A7" w:rsidRPr="00FC66A7" w:rsidRDefault="00FC66A7" w:rsidP="00FC66A7">
            <w:pPr>
              <w:pStyle w:val="Titre2"/>
              <w:ind w:left="0" w:firstLine="0"/>
              <w:jc w:val="both"/>
              <w:rPr>
                <w:rFonts w:ascii="Tahoma" w:hAnsi="Tahoma" w:cs="Tahoma"/>
                <w:b w:val="0"/>
                <w:bCs w:val="0"/>
                <w:iCs/>
                <w:sz w:val="18"/>
                <w:szCs w:val="18"/>
              </w:rPr>
            </w:pPr>
          </w:p>
          <w:p w14:paraId="6F41FC3A"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3EAF4879"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4C40E4F" w14:textId="77777777">
        <w:tc>
          <w:tcPr>
            <w:tcW w:w="10277" w:type="dxa"/>
            <w:shd w:val="clear" w:color="auto" w:fill="auto"/>
          </w:tcPr>
          <w:p w14:paraId="657C187B"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CB1FFF7" w14:textId="77777777">
        <w:tc>
          <w:tcPr>
            <w:tcW w:w="10277" w:type="dxa"/>
            <w:shd w:val="clear" w:color="auto" w:fill="66CCFF"/>
          </w:tcPr>
          <w:p w14:paraId="5065CE8E"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3B59388" w14:textId="77777777" w:rsidR="007411D9" w:rsidRDefault="007411D9">
      <w:pPr>
        <w:pStyle w:val="En-tte"/>
        <w:tabs>
          <w:tab w:val="clear" w:pos="4536"/>
          <w:tab w:val="clear" w:pos="9072"/>
        </w:tabs>
        <w:rPr>
          <w:rFonts w:ascii="Tahoma" w:hAnsi="Tahoma" w:cs="Tahoma"/>
        </w:rPr>
      </w:pPr>
    </w:p>
    <w:p w14:paraId="67E971FD" w14:textId="77777777" w:rsidR="00FC66A7" w:rsidRPr="00FC66A7" w:rsidRDefault="00186952">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UNVERSITAIRE DE BREST</w:t>
      </w:r>
    </w:p>
    <w:p w14:paraId="01C6EFD9"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47EC11C0" w14:textId="77777777" w:rsidR="007411D9" w:rsidRPr="00FC66A7" w:rsidRDefault="00FC66A7">
      <w:pPr>
        <w:pStyle w:val="En-tte"/>
        <w:tabs>
          <w:tab w:val="clear" w:pos="4536"/>
          <w:tab w:val="clear" w:pos="9072"/>
        </w:tabs>
        <w:rPr>
          <w:rFonts w:ascii="Tahoma" w:hAnsi="Tahoma" w:cs="Tahoma"/>
        </w:rPr>
      </w:pPr>
      <w:r>
        <w:rPr>
          <w:rFonts w:ascii="Tahoma" w:hAnsi="Tahoma" w:cs="Tahoma"/>
        </w:rPr>
        <w:t>29609 BREST Cedex</w:t>
      </w:r>
    </w:p>
    <w:p w14:paraId="4671DC40"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BD195E1" w14:textId="77777777">
        <w:trPr>
          <w:trHeight w:val="160"/>
        </w:trPr>
        <w:tc>
          <w:tcPr>
            <w:tcW w:w="10277" w:type="dxa"/>
            <w:shd w:val="clear" w:color="auto" w:fill="66CCFF"/>
          </w:tcPr>
          <w:p w14:paraId="191B6A81"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26FA95C" w14:textId="77777777" w:rsidR="007411D9" w:rsidRPr="001E7425" w:rsidRDefault="007411D9">
      <w:pPr>
        <w:rPr>
          <w:rFonts w:ascii="Tahoma" w:hAnsi="Tahoma" w:cs="Tahoma"/>
          <w:b/>
          <w:bCs/>
        </w:rPr>
      </w:pPr>
    </w:p>
    <w:p w14:paraId="50C11958" w14:textId="16EE47AF" w:rsidR="00174139" w:rsidRDefault="00174139" w:rsidP="00174139">
      <w:pPr>
        <w:rPr>
          <w:rFonts w:ascii="Tahoma" w:hAnsi="Tahoma" w:cs="Tahoma"/>
          <w:b/>
        </w:rPr>
      </w:pPr>
      <w:bookmarkStart w:id="0" w:name="_Hlk178606354"/>
      <w:r w:rsidRPr="001E7425">
        <w:rPr>
          <w:rFonts w:ascii="Tahoma" w:hAnsi="Tahoma" w:cs="Tahoma"/>
          <w:b/>
        </w:rPr>
        <w:t>Consultation n° 20</w:t>
      </w:r>
      <w:r w:rsidR="00F37CB8" w:rsidRPr="001E7425">
        <w:rPr>
          <w:rFonts w:ascii="Tahoma" w:hAnsi="Tahoma" w:cs="Tahoma"/>
          <w:b/>
        </w:rPr>
        <w:t>2</w:t>
      </w:r>
      <w:r w:rsidR="00174EA2">
        <w:rPr>
          <w:rFonts w:ascii="Tahoma" w:hAnsi="Tahoma" w:cs="Tahoma"/>
          <w:b/>
        </w:rPr>
        <w:t>5</w:t>
      </w:r>
      <w:r w:rsidR="00A1624F" w:rsidRPr="001E7425">
        <w:rPr>
          <w:rFonts w:ascii="Tahoma" w:hAnsi="Tahoma" w:cs="Tahoma"/>
          <w:b/>
        </w:rPr>
        <w:t>D</w:t>
      </w:r>
      <w:r w:rsidR="00E56F53">
        <w:rPr>
          <w:rFonts w:ascii="Tahoma" w:hAnsi="Tahoma" w:cs="Tahoma"/>
          <w:b/>
        </w:rPr>
        <w:t>TA00</w:t>
      </w:r>
      <w:r w:rsidR="00174EA2">
        <w:rPr>
          <w:rFonts w:ascii="Tahoma" w:hAnsi="Tahoma" w:cs="Tahoma"/>
          <w:b/>
        </w:rPr>
        <w:t>65</w:t>
      </w:r>
      <w:r w:rsidRPr="001E7425">
        <w:rPr>
          <w:rFonts w:ascii="Tahoma" w:hAnsi="Tahoma" w:cs="Tahoma"/>
          <w:b/>
        </w:rPr>
        <w:t> :</w:t>
      </w:r>
    </w:p>
    <w:p w14:paraId="1AF62687" w14:textId="77777777" w:rsidR="00E56F53" w:rsidRDefault="00E56F53" w:rsidP="00174139">
      <w:pPr>
        <w:rPr>
          <w:rFonts w:ascii="Tahoma" w:hAnsi="Tahoma" w:cs="Tahoma"/>
          <w:b/>
        </w:rPr>
      </w:pPr>
    </w:p>
    <w:p w14:paraId="7030CF8C" w14:textId="7FFD9432" w:rsidR="00E56F53" w:rsidRPr="001E7425" w:rsidRDefault="00E56F53" w:rsidP="00174139">
      <w:pPr>
        <w:rPr>
          <w:rFonts w:ascii="Tahoma" w:hAnsi="Tahoma" w:cs="Tahoma"/>
          <w:b/>
        </w:rPr>
      </w:pPr>
      <w:r>
        <w:rPr>
          <w:rFonts w:ascii="Tahoma" w:hAnsi="Tahoma" w:cs="Tahoma"/>
          <w:b/>
        </w:rPr>
        <w:t>N° de PPI : 20</w:t>
      </w:r>
      <w:r w:rsidR="00174EA2">
        <w:rPr>
          <w:rFonts w:ascii="Tahoma" w:hAnsi="Tahoma" w:cs="Tahoma"/>
          <w:b/>
        </w:rPr>
        <w:t>24</w:t>
      </w:r>
      <w:r>
        <w:rPr>
          <w:rFonts w:ascii="Tahoma" w:hAnsi="Tahoma" w:cs="Tahoma"/>
          <w:b/>
        </w:rPr>
        <w:t>-</w:t>
      </w:r>
      <w:r w:rsidR="00174EA2">
        <w:rPr>
          <w:rFonts w:ascii="Tahoma" w:hAnsi="Tahoma" w:cs="Tahoma"/>
          <w:b/>
        </w:rPr>
        <w:t>824</w:t>
      </w:r>
      <w:r>
        <w:rPr>
          <w:rFonts w:ascii="Tahoma" w:hAnsi="Tahoma" w:cs="Tahoma"/>
          <w:b/>
        </w:rPr>
        <w:t>-IT</w:t>
      </w:r>
    </w:p>
    <w:p w14:paraId="1B972B24" w14:textId="77777777" w:rsidR="00174139" w:rsidRPr="001E7425" w:rsidRDefault="00174139" w:rsidP="00174139">
      <w:pPr>
        <w:rPr>
          <w:rFonts w:ascii="Tahoma" w:hAnsi="Tahoma" w:cs="Tahoma"/>
          <w:b/>
        </w:rPr>
      </w:pPr>
    </w:p>
    <w:bookmarkEnd w:id="0"/>
    <w:p w14:paraId="5D04C1F3" w14:textId="77777777" w:rsidR="00174EA2" w:rsidRPr="00174EA2" w:rsidRDefault="00174EA2" w:rsidP="00174EA2">
      <w:pPr>
        <w:jc w:val="both"/>
        <w:rPr>
          <w:rFonts w:ascii="Tahoma" w:hAnsi="Tahoma" w:cs="Tahoma"/>
          <w:b/>
        </w:rPr>
      </w:pPr>
      <w:r w:rsidRPr="00174EA2">
        <w:rPr>
          <w:rFonts w:ascii="Tahoma" w:hAnsi="Tahoma" w:cs="Tahoma"/>
          <w:b/>
        </w:rPr>
        <w:t>CHU DE BREST – CAVALE BLANCHE – POLE BIOLOGIE</w:t>
      </w:r>
    </w:p>
    <w:p w14:paraId="7DBF65B2" w14:textId="1A9165C4" w:rsidR="00E56F53" w:rsidRPr="001E7425" w:rsidRDefault="00174EA2" w:rsidP="00174EA2">
      <w:pPr>
        <w:jc w:val="both"/>
        <w:rPr>
          <w:rFonts w:ascii="Tahoma" w:hAnsi="Tahoma" w:cs="Tahoma"/>
          <w:b/>
          <w:bCs/>
        </w:rPr>
      </w:pPr>
      <w:r w:rsidRPr="00174EA2">
        <w:rPr>
          <w:rFonts w:ascii="Tahoma" w:hAnsi="Tahoma" w:cs="Tahoma"/>
          <w:b/>
        </w:rPr>
        <w:t>Travaux de remplacement de la Gestion Technique du Bâtiment (GTB)</w:t>
      </w:r>
    </w:p>
    <w:p w14:paraId="32AD6A02"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5740856" w14:textId="77777777">
        <w:tc>
          <w:tcPr>
            <w:tcW w:w="10277" w:type="dxa"/>
            <w:shd w:val="clear" w:color="auto" w:fill="66CCFF"/>
          </w:tcPr>
          <w:p w14:paraId="41C88A72"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0F70ABAE"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7076DCEB" w14:textId="77777777" w:rsidR="007411D9" w:rsidRPr="00FC66A7" w:rsidRDefault="007411D9">
      <w:pPr>
        <w:pStyle w:val="Titre1"/>
        <w:ind w:left="0" w:hanging="432"/>
        <w:rPr>
          <w:rFonts w:ascii="Tahoma" w:hAnsi="Tahoma" w:cs="Tahoma"/>
          <w:b w:val="0"/>
          <w:bCs w:val="0"/>
        </w:rPr>
      </w:pPr>
    </w:p>
    <w:p w14:paraId="1F15CB15" w14:textId="77777777" w:rsidR="00D53321" w:rsidRPr="00FC66A7" w:rsidRDefault="00D53321" w:rsidP="00D53321">
      <w:pPr>
        <w:pStyle w:val="Titre1"/>
        <w:ind w:left="0"/>
        <w:rPr>
          <w:rFonts w:ascii="Tahoma" w:hAnsi="Tahoma" w:cs="Tahoma"/>
          <w:b w:val="0"/>
          <w:bCs w:val="0"/>
        </w:rPr>
      </w:pPr>
      <w:r w:rsidRPr="00FC66A7">
        <w:rPr>
          <w:rFonts w:ascii="Tahoma" w:hAnsi="Tahoma" w:cs="Tahoma"/>
          <w:b w:val="0"/>
          <w:bCs w:val="0"/>
        </w:rPr>
        <w:t>La candidature est présentée :</w:t>
      </w:r>
    </w:p>
    <w:p w14:paraId="221CA140" w14:textId="77777777" w:rsidR="00D53321" w:rsidRPr="00A2106F" w:rsidRDefault="00D53321" w:rsidP="00D53321">
      <w:pPr>
        <w:numPr>
          <w:ilvl w:val="0"/>
          <w:numId w:val="5"/>
        </w:numPr>
        <w:tabs>
          <w:tab w:val="left" w:pos="426"/>
          <w:tab w:val="left" w:pos="851"/>
        </w:tabs>
        <w:spacing w:before="120"/>
        <w:ind w:left="782" w:hanging="357"/>
        <w:jc w:val="both"/>
        <w:rPr>
          <w:rFonts w:ascii="Tahoma" w:hAnsi="Tahoma" w:cs="Tahoma"/>
        </w:rPr>
      </w:pPr>
    </w:p>
    <w:p w14:paraId="3F62C5B4" w14:textId="2CD4CF7B" w:rsidR="00D53321" w:rsidRPr="00A2106F" w:rsidRDefault="00174EA2" w:rsidP="00D53321">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 xml:space="preserve">à l’ensemble du marché ou de l’accord-cadre </w:t>
      </w:r>
      <w:r w:rsidR="00D53321" w:rsidRPr="00A2106F">
        <w:rPr>
          <w:rFonts w:ascii="Tahoma" w:hAnsi="Tahoma" w:cs="Tahoma"/>
          <w:i/>
          <w:iCs/>
          <w:sz w:val="18"/>
          <w:szCs w:val="18"/>
        </w:rPr>
        <w:t xml:space="preserve">(en cas de </w:t>
      </w:r>
      <w:proofErr w:type="gramStart"/>
      <w:r w:rsidR="00D53321" w:rsidRPr="00A2106F">
        <w:rPr>
          <w:rFonts w:ascii="Tahoma" w:hAnsi="Tahoma" w:cs="Tahoma"/>
          <w:i/>
          <w:iCs/>
          <w:sz w:val="18"/>
          <w:szCs w:val="18"/>
        </w:rPr>
        <w:t>non allotissement</w:t>
      </w:r>
      <w:proofErr w:type="gramEnd"/>
      <w:r w:rsidR="00D53321" w:rsidRPr="00A2106F">
        <w:rPr>
          <w:rFonts w:ascii="Tahoma" w:hAnsi="Tahoma" w:cs="Tahoma"/>
          <w:i/>
          <w:iCs/>
          <w:sz w:val="18"/>
          <w:szCs w:val="18"/>
        </w:rPr>
        <w:t>) </w:t>
      </w:r>
      <w:r w:rsidR="00D53321" w:rsidRPr="00A2106F">
        <w:rPr>
          <w:rFonts w:ascii="Tahoma" w:hAnsi="Tahoma" w:cs="Tahoma"/>
          <w:iCs/>
        </w:rPr>
        <w:t>;</w:t>
      </w:r>
    </w:p>
    <w:p w14:paraId="4B475FBC" w14:textId="77777777" w:rsidR="00D53321" w:rsidRPr="00A2106F" w:rsidRDefault="00D53321" w:rsidP="00D53321">
      <w:pPr>
        <w:tabs>
          <w:tab w:val="left" w:pos="426"/>
          <w:tab w:val="left" w:pos="851"/>
        </w:tabs>
        <w:jc w:val="both"/>
        <w:rPr>
          <w:rFonts w:ascii="Tahoma" w:hAnsi="Tahoma" w:cs="Tahoma"/>
        </w:rPr>
      </w:pPr>
    </w:p>
    <w:p w14:paraId="0C3084DE" w14:textId="49B0F67F" w:rsidR="00D53321" w:rsidRDefault="00174EA2"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r>
      <w:r w:rsidR="00D53321">
        <w:rPr>
          <w:rFonts w:ascii="Tahoma" w:hAnsi="Tahoma" w:cs="Tahoma"/>
        </w:rPr>
        <w:t>au lot ou aux lots</w:t>
      </w:r>
      <w:r w:rsidR="00D53321" w:rsidRPr="00A2106F">
        <w:rPr>
          <w:rFonts w:ascii="Tahoma" w:hAnsi="Tahoma" w:cs="Tahoma"/>
        </w:rPr>
        <w:t xml:space="preserve"> du marché ou de l’accord-cadre </w:t>
      </w:r>
      <w:r w:rsidR="00D53321" w:rsidRPr="00A2106F">
        <w:rPr>
          <w:rFonts w:ascii="Tahoma" w:hAnsi="Tahoma" w:cs="Tahoma"/>
          <w:i/>
          <w:iCs/>
          <w:sz w:val="18"/>
          <w:szCs w:val="18"/>
        </w:rPr>
        <w:t>(en cas d’allotissement)</w:t>
      </w:r>
      <w:r w:rsidR="00D53321">
        <w:rPr>
          <w:rFonts w:ascii="Tahoma" w:hAnsi="Tahoma" w:cs="Tahoma"/>
        </w:rPr>
        <w:t> :</w:t>
      </w:r>
    </w:p>
    <w:p w14:paraId="3C65FCC2" w14:textId="77777777" w:rsidR="00D53321" w:rsidRDefault="00D53321" w:rsidP="00D53321">
      <w:pPr>
        <w:pStyle w:val="fcasegauche"/>
        <w:tabs>
          <w:tab w:val="left" w:pos="851"/>
        </w:tabs>
        <w:ind w:left="851" w:firstLine="0"/>
        <w:rPr>
          <w:rFonts w:ascii="Tahoma" w:hAnsi="Tahoma" w:cs="Tahoma"/>
        </w:rPr>
      </w:pPr>
    </w:p>
    <w:p w14:paraId="26213465" w14:textId="77777777" w:rsidR="00D53321" w:rsidRPr="00A2106F" w:rsidRDefault="00D53321" w:rsidP="00D53321">
      <w:pPr>
        <w:pStyle w:val="fcasegauche"/>
        <w:numPr>
          <w:ilvl w:val="0"/>
          <w:numId w:val="5"/>
        </w:numPr>
        <w:tabs>
          <w:tab w:val="left" w:pos="851"/>
        </w:tabs>
        <w:spacing w:before="120"/>
        <w:ind w:left="782" w:hanging="357"/>
        <w:rPr>
          <w:rFonts w:ascii="Tahoma" w:hAnsi="Tahoma" w:cs="Tahoma"/>
          <w:iCs/>
        </w:rPr>
      </w:pPr>
    </w:p>
    <w:p w14:paraId="62E3C70E" w14:textId="5820E11C" w:rsidR="00D53321" w:rsidRPr="00A2106F" w:rsidRDefault="0079773D" w:rsidP="00D53321">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D53321" w:rsidRPr="00A2106F">
        <w:rPr>
          <w:rFonts w:ascii="Tahoma" w:hAnsi="Tahoma" w:cs="Tahoma"/>
        </w:rPr>
        <w:tab/>
        <w:t>à l’offre de base.</w:t>
      </w:r>
    </w:p>
    <w:p w14:paraId="57583F0C" w14:textId="77777777" w:rsidR="00D53321" w:rsidRPr="00A2106F" w:rsidRDefault="00D53321" w:rsidP="00D53321">
      <w:pPr>
        <w:pStyle w:val="fcasegauche"/>
        <w:tabs>
          <w:tab w:val="left" w:pos="851"/>
        </w:tabs>
        <w:rPr>
          <w:rFonts w:ascii="Tahoma" w:hAnsi="Tahoma" w:cs="Tahoma"/>
        </w:rPr>
      </w:pPr>
    </w:p>
    <w:p w14:paraId="6F779CD4" w14:textId="77777777" w:rsidR="00D53321" w:rsidRDefault="00D53321" w:rsidP="00D53321">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20B4C2BF" w14:textId="77777777" w:rsidR="00F37CB8" w:rsidRDefault="00F37CB8" w:rsidP="00174139">
      <w:pPr>
        <w:pStyle w:val="En-tte"/>
        <w:tabs>
          <w:tab w:val="clear" w:pos="4536"/>
          <w:tab w:val="clear" w:pos="9072"/>
        </w:tabs>
        <w:ind w:left="567"/>
        <w:rPr>
          <w:rFonts w:ascii="Tahoma" w:hAnsi="Tahoma" w:cs="Tahoma"/>
          <w:b/>
          <w:bCs/>
        </w:rPr>
      </w:pPr>
    </w:p>
    <w:p w14:paraId="6344CEBE" w14:textId="77777777" w:rsidR="00174EA2" w:rsidRDefault="00174EA2" w:rsidP="00174139">
      <w:pPr>
        <w:pStyle w:val="En-tte"/>
        <w:tabs>
          <w:tab w:val="clear" w:pos="4536"/>
          <w:tab w:val="clear" w:pos="9072"/>
        </w:tabs>
        <w:ind w:left="567"/>
        <w:rPr>
          <w:rFonts w:ascii="Tahoma" w:hAnsi="Tahoma" w:cs="Tahoma"/>
          <w:b/>
          <w:bCs/>
        </w:rPr>
      </w:pPr>
    </w:p>
    <w:p w14:paraId="0DFF0F5A" w14:textId="77777777" w:rsidR="00174EA2" w:rsidRDefault="00174EA2" w:rsidP="00174139">
      <w:pPr>
        <w:pStyle w:val="En-tte"/>
        <w:tabs>
          <w:tab w:val="clear" w:pos="4536"/>
          <w:tab w:val="clear" w:pos="9072"/>
        </w:tabs>
        <w:ind w:left="567"/>
        <w:rPr>
          <w:rFonts w:ascii="Tahoma" w:hAnsi="Tahoma" w:cs="Tahoma"/>
          <w:b/>
          <w:bCs/>
        </w:rPr>
      </w:pPr>
    </w:p>
    <w:p w14:paraId="54880F96" w14:textId="77777777" w:rsidR="00174EA2" w:rsidRDefault="00174EA2" w:rsidP="00174139">
      <w:pPr>
        <w:pStyle w:val="En-tte"/>
        <w:tabs>
          <w:tab w:val="clear" w:pos="4536"/>
          <w:tab w:val="clear" w:pos="9072"/>
        </w:tabs>
        <w:ind w:left="567"/>
        <w:rPr>
          <w:rFonts w:ascii="Tahoma" w:hAnsi="Tahoma" w:cs="Tahoma"/>
          <w:b/>
          <w:bCs/>
        </w:rPr>
      </w:pPr>
    </w:p>
    <w:p w14:paraId="3734263A" w14:textId="77777777" w:rsidR="00174EA2" w:rsidRDefault="00174EA2" w:rsidP="00174139">
      <w:pPr>
        <w:pStyle w:val="En-tte"/>
        <w:tabs>
          <w:tab w:val="clear" w:pos="4536"/>
          <w:tab w:val="clear" w:pos="9072"/>
        </w:tabs>
        <w:ind w:left="567"/>
        <w:rPr>
          <w:rFonts w:ascii="Tahoma" w:hAnsi="Tahoma" w:cs="Tahoma"/>
          <w:b/>
          <w:bCs/>
        </w:rPr>
      </w:pPr>
    </w:p>
    <w:p w14:paraId="53B5EB64" w14:textId="77777777" w:rsidR="00174EA2" w:rsidRDefault="00174EA2" w:rsidP="00174139">
      <w:pPr>
        <w:pStyle w:val="En-tte"/>
        <w:tabs>
          <w:tab w:val="clear" w:pos="4536"/>
          <w:tab w:val="clear" w:pos="9072"/>
        </w:tabs>
        <w:ind w:left="567"/>
        <w:rPr>
          <w:rFonts w:ascii="Tahoma" w:hAnsi="Tahoma" w:cs="Tahoma"/>
          <w:b/>
          <w:bCs/>
        </w:rPr>
      </w:pPr>
    </w:p>
    <w:p w14:paraId="758A4A4C" w14:textId="77777777" w:rsidR="00174EA2" w:rsidRDefault="00174EA2" w:rsidP="00174139">
      <w:pPr>
        <w:pStyle w:val="En-tte"/>
        <w:tabs>
          <w:tab w:val="clear" w:pos="4536"/>
          <w:tab w:val="clear" w:pos="9072"/>
        </w:tabs>
        <w:ind w:left="567"/>
        <w:rPr>
          <w:rFonts w:ascii="Tahoma" w:hAnsi="Tahoma" w:cs="Tahoma"/>
          <w:b/>
          <w:bCs/>
        </w:rPr>
      </w:pPr>
    </w:p>
    <w:p w14:paraId="2677D659" w14:textId="77777777" w:rsidR="00174EA2" w:rsidRDefault="00174EA2" w:rsidP="00174139">
      <w:pPr>
        <w:pStyle w:val="En-tte"/>
        <w:tabs>
          <w:tab w:val="clear" w:pos="4536"/>
          <w:tab w:val="clear" w:pos="9072"/>
        </w:tabs>
        <w:ind w:left="567"/>
        <w:rPr>
          <w:rFonts w:ascii="Tahoma" w:hAnsi="Tahoma" w:cs="Tahoma"/>
          <w:b/>
          <w:bCs/>
        </w:rPr>
      </w:pPr>
    </w:p>
    <w:p w14:paraId="2B2E1DCA" w14:textId="77777777" w:rsidR="00174EA2" w:rsidRDefault="00174EA2" w:rsidP="00174139">
      <w:pPr>
        <w:pStyle w:val="En-tte"/>
        <w:tabs>
          <w:tab w:val="clear" w:pos="4536"/>
          <w:tab w:val="clear" w:pos="9072"/>
        </w:tabs>
        <w:ind w:left="567"/>
        <w:rPr>
          <w:rFonts w:ascii="Tahoma" w:hAnsi="Tahoma" w:cs="Tahoma"/>
          <w:b/>
          <w:bCs/>
        </w:rPr>
      </w:pPr>
    </w:p>
    <w:p w14:paraId="76114336" w14:textId="77777777" w:rsidR="00174EA2" w:rsidRDefault="00174EA2"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7E90BD44" w14:textId="77777777" w:rsidTr="00F37CB8">
        <w:tc>
          <w:tcPr>
            <w:tcW w:w="10419" w:type="dxa"/>
            <w:shd w:val="clear" w:color="auto" w:fill="66CCFF"/>
          </w:tcPr>
          <w:p w14:paraId="519FE7E9"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lastRenderedPageBreak/>
              <w:t>D - Présentation du candidat.</w:t>
            </w:r>
          </w:p>
        </w:tc>
      </w:tr>
    </w:tbl>
    <w:p w14:paraId="11B9E1ED"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231CFD44" w14:textId="77777777" w:rsidR="007411D9" w:rsidRPr="00FC66A7" w:rsidRDefault="007411D9">
      <w:pPr>
        <w:pStyle w:val="En-tte"/>
        <w:tabs>
          <w:tab w:val="clear" w:pos="4536"/>
          <w:tab w:val="clear" w:pos="9072"/>
        </w:tabs>
        <w:rPr>
          <w:rFonts w:ascii="Tahoma" w:hAnsi="Tahoma" w:cs="Tahoma"/>
        </w:rPr>
      </w:pPr>
    </w:p>
    <w:p w14:paraId="2A2CEE13"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18B6169D" w14:textId="77777777" w:rsidR="00FC66A7" w:rsidRDefault="00FC66A7" w:rsidP="00FC66A7">
      <w:pPr>
        <w:rPr>
          <w:rFonts w:ascii="Tahoma" w:hAnsi="Tahoma" w:cs="Tahoma"/>
          <w:b/>
          <w:highlight w:val="green"/>
        </w:rPr>
      </w:pPr>
    </w:p>
    <w:p w14:paraId="1C8E31FF"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1620B684" w14:textId="77777777" w:rsidR="00FC66A7" w:rsidRPr="000941D1" w:rsidRDefault="00FC66A7" w:rsidP="00FC66A7">
      <w:pPr>
        <w:rPr>
          <w:rFonts w:ascii="Tahoma" w:hAnsi="Tahoma" w:cs="Tahoma"/>
          <w:highlight w:val="green"/>
        </w:rPr>
      </w:pPr>
    </w:p>
    <w:p w14:paraId="0006A63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1A246C85"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263F58D" w14:textId="77777777" w:rsidR="00FC66A7" w:rsidRPr="000941D1" w:rsidRDefault="00FC66A7" w:rsidP="00FC66A7">
      <w:pPr>
        <w:rPr>
          <w:rFonts w:ascii="Tahoma" w:hAnsi="Tahoma" w:cs="Tahoma"/>
          <w:highlight w:val="green"/>
        </w:rPr>
      </w:pPr>
    </w:p>
    <w:p w14:paraId="4FCFCB14"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AE9008"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50D87266" w14:textId="77777777" w:rsidR="00FC66A7" w:rsidRPr="000941D1" w:rsidRDefault="00FC66A7" w:rsidP="00FC66A7">
      <w:pPr>
        <w:rPr>
          <w:rFonts w:ascii="Tahoma" w:hAnsi="Tahoma" w:cs="Tahoma"/>
        </w:rPr>
      </w:pPr>
    </w:p>
    <w:p w14:paraId="1AA997B0" w14:textId="77777777" w:rsidR="00FC66A7" w:rsidRPr="000941D1" w:rsidRDefault="00FC66A7" w:rsidP="00FC66A7">
      <w:pPr>
        <w:rPr>
          <w:rFonts w:ascii="Tahoma" w:hAnsi="Tahoma" w:cs="Tahoma"/>
        </w:rPr>
      </w:pPr>
    </w:p>
    <w:p w14:paraId="772CEC3D"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116FCDEF"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093C015A"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5E0C7DA9"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203D9D6E" w14:textId="77777777" w:rsidR="007411D9" w:rsidRPr="00FC66A7" w:rsidRDefault="007411D9">
      <w:pPr>
        <w:pStyle w:val="En-tte"/>
        <w:tabs>
          <w:tab w:val="clear" w:pos="4536"/>
          <w:tab w:val="clear" w:pos="9072"/>
        </w:tabs>
        <w:rPr>
          <w:rFonts w:ascii="Tahoma" w:hAnsi="Tahoma" w:cs="Tahoma"/>
        </w:rPr>
      </w:pPr>
    </w:p>
    <w:p w14:paraId="76CD410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3B45837D" w14:textId="77777777" w:rsidR="007411D9" w:rsidRPr="00FC66A7" w:rsidRDefault="007411D9">
      <w:pPr>
        <w:spacing w:before="60"/>
        <w:rPr>
          <w:rFonts w:ascii="Tahoma" w:hAnsi="Tahoma" w:cs="Tahoma"/>
          <w:iCs/>
        </w:rPr>
      </w:pPr>
    </w:p>
    <w:p w14:paraId="74D21E4F"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3BE1BCFA" w14:textId="77777777" w:rsidR="007411D9" w:rsidRPr="00FC66A7" w:rsidRDefault="007411D9">
      <w:pPr>
        <w:rPr>
          <w:rFonts w:ascii="Tahoma" w:hAnsi="Tahoma" w:cs="Tahoma"/>
        </w:rPr>
      </w:pPr>
    </w:p>
    <w:p w14:paraId="5E1B9B75" w14:textId="77777777" w:rsidR="007411D9" w:rsidRPr="00FC66A7" w:rsidRDefault="007411D9">
      <w:pPr>
        <w:rPr>
          <w:rFonts w:ascii="Tahoma" w:hAnsi="Tahoma" w:cs="Tahoma"/>
        </w:rPr>
      </w:pPr>
    </w:p>
    <w:p w14:paraId="6427D322"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6DBB450" w14:textId="77777777" w:rsidR="007411D9" w:rsidRPr="00FC66A7" w:rsidRDefault="007411D9">
      <w:pPr>
        <w:spacing w:before="60"/>
        <w:rPr>
          <w:rFonts w:ascii="Tahoma" w:hAnsi="Tahoma" w:cs="Tahoma"/>
          <w:iCs/>
        </w:rPr>
      </w:pPr>
    </w:p>
    <w:p w14:paraId="15A14FA9"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6879BDC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2A4FA248" w14:textId="77777777">
        <w:tc>
          <w:tcPr>
            <w:tcW w:w="10490" w:type="dxa"/>
            <w:shd w:val="clear" w:color="auto" w:fill="66CCFF"/>
          </w:tcPr>
          <w:p w14:paraId="2171EAF6"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4C115F80"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518985F2"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03855CF8"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23E46397" w14:textId="77777777" w:rsidR="00C1386A" w:rsidRPr="00FC66A7" w:rsidRDefault="00C1386A">
            <w:pPr>
              <w:snapToGrid w:val="0"/>
              <w:jc w:val="center"/>
              <w:rPr>
                <w:rFonts w:ascii="Tahoma" w:hAnsi="Tahoma" w:cs="Tahoma"/>
                <w:b/>
              </w:rPr>
            </w:pPr>
          </w:p>
          <w:p w14:paraId="0BCD670F" w14:textId="77777777" w:rsidR="00C1386A" w:rsidRPr="00FC66A7" w:rsidRDefault="00C1386A">
            <w:pPr>
              <w:jc w:val="center"/>
              <w:rPr>
                <w:rFonts w:ascii="Tahoma" w:hAnsi="Tahoma" w:cs="Tahoma"/>
                <w:b/>
              </w:rPr>
            </w:pPr>
          </w:p>
          <w:p w14:paraId="61F75DB3" w14:textId="77777777" w:rsidR="00C1386A" w:rsidRPr="00FC66A7" w:rsidRDefault="00C1386A">
            <w:pPr>
              <w:jc w:val="center"/>
              <w:rPr>
                <w:rFonts w:ascii="Tahoma" w:hAnsi="Tahoma" w:cs="Tahoma"/>
                <w:b/>
              </w:rPr>
            </w:pPr>
            <w:r w:rsidRPr="00FC66A7">
              <w:rPr>
                <w:rFonts w:ascii="Tahoma" w:hAnsi="Tahoma" w:cs="Tahoma"/>
                <w:b/>
              </w:rPr>
              <w:t>N°</w:t>
            </w:r>
          </w:p>
          <w:p w14:paraId="69D27F28" w14:textId="77777777" w:rsidR="00C1386A" w:rsidRPr="00FC66A7" w:rsidRDefault="00C1386A">
            <w:pPr>
              <w:jc w:val="center"/>
              <w:rPr>
                <w:rFonts w:ascii="Tahoma" w:hAnsi="Tahoma" w:cs="Tahoma"/>
                <w:b/>
              </w:rPr>
            </w:pPr>
            <w:r w:rsidRPr="00FC66A7">
              <w:rPr>
                <w:rFonts w:ascii="Tahoma" w:hAnsi="Tahoma" w:cs="Tahoma"/>
                <w:b/>
              </w:rPr>
              <w:t>du</w:t>
            </w:r>
          </w:p>
          <w:p w14:paraId="4B650749"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7DD5489E" w14:textId="77777777" w:rsidR="00C1386A" w:rsidRPr="00FC66A7" w:rsidRDefault="00C1386A">
            <w:pPr>
              <w:snapToGrid w:val="0"/>
              <w:jc w:val="center"/>
              <w:rPr>
                <w:rFonts w:ascii="Tahoma" w:hAnsi="Tahoma" w:cs="Tahoma"/>
                <w:b/>
              </w:rPr>
            </w:pPr>
          </w:p>
          <w:p w14:paraId="7A4FD21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633B2CB2"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702E8400"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438ADDF3"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4171871F" w14:textId="77777777" w:rsidR="00C1386A" w:rsidRPr="00FC66A7" w:rsidRDefault="00C1386A">
            <w:pPr>
              <w:pStyle w:val="Titre5"/>
              <w:snapToGrid w:val="0"/>
              <w:rPr>
                <w:rFonts w:ascii="Tahoma" w:hAnsi="Tahoma" w:cs="Tahoma"/>
              </w:rPr>
            </w:pPr>
          </w:p>
          <w:p w14:paraId="3B5993E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768C682C"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B578A4B"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2E4C48AC"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F8CB94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14AC23D2" w14:textId="77777777" w:rsidR="006B70BB" w:rsidRPr="000941D1" w:rsidRDefault="006B70BB" w:rsidP="006B70BB">
            <w:pPr>
              <w:rPr>
                <w:rFonts w:ascii="Tahoma" w:hAnsi="Tahoma" w:cs="Tahoma"/>
                <w:sz w:val="16"/>
                <w:szCs w:val="16"/>
                <w:highlight w:val="green"/>
              </w:rPr>
            </w:pPr>
          </w:p>
          <w:p w14:paraId="2AE6F90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79EC0476"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6E74264A" w14:textId="77777777" w:rsidR="006B70BB" w:rsidRPr="000941D1" w:rsidRDefault="006B70BB" w:rsidP="006B70BB">
            <w:pPr>
              <w:rPr>
                <w:rFonts w:ascii="Tahoma" w:hAnsi="Tahoma" w:cs="Tahoma"/>
                <w:sz w:val="16"/>
                <w:szCs w:val="16"/>
                <w:highlight w:val="green"/>
              </w:rPr>
            </w:pPr>
          </w:p>
          <w:p w14:paraId="78EDD5C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72FE91F"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640F2765" w14:textId="77777777" w:rsidR="006B70BB" w:rsidRPr="000941D1" w:rsidRDefault="006B70BB" w:rsidP="006B70BB">
            <w:pPr>
              <w:rPr>
                <w:rFonts w:ascii="Tahoma" w:hAnsi="Tahoma" w:cs="Tahoma"/>
                <w:sz w:val="16"/>
                <w:szCs w:val="16"/>
              </w:rPr>
            </w:pPr>
          </w:p>
          <w:p w14:paraId="3467456E" w14:textId="77777777" w:rsidR="006B70BB" w:rsidRPr="000941D1" w:rsidRDefault="006B70BB" w:rsidP="006B70BB">
            <w:pPr>
              <w:rPr>
                <w:rFonts w:ascii="Tahoma" w:hAnsi="Tahoma" w:cs="Tahoma"/>
                <w:sz w:val="16"/>
                <w:szCs w:val="16"/>
              </w:rPr>
            </w:pPr>
          </w:p>
          <w:p w14:paraId="78DF4A79"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29390908"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0C1C422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3322F8F6" w14:textId="77777777" w:rsidR="006B70BB" w:rsidRPr="000941D1" w:rsidRDefault="006B70BB" w:rsidP="006B70BB">
            <w:pPr>
              <w:snapToGrid w:val="0"/>
              <w:jc w:val="both"/>
              <w:rPr>
                <w:rFonts w:ascii="Tahoma" w:hAnsi="Tahoma" w:cs="Tahoma"/>
                <w:sz w:val="16"/>
                <w:szCs w:val="16"/>
              </w:rPr>
            </w:pPr>
          </w:p>
          <w:p w14:paraId="5FB5B594"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5903E227"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507E7E2" w14:textId="77777777" w:rsidR="00C1386A" w:rsidRPr="00FC66A7" w:rsidRDefault="00C1386A">
            <w:pPr>
              <w:snapToGrid w:val="0"/>
              <w:jc w:val="both"/>
              <w:rPr>
                <w:rFonts w:ascii="Tahoma" w:hAnsi="Tahoma" w:cs="Tahoma"/>
              </w:rPr>
            </w:pPr>
          </w:p>
        </w:tc>
      </w:tr>
      <w:tr w:rsidR="00C1386A" w:rsidRPr="00FC66A7" w14:paraId="1F5A840E"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86113C6"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0F405312"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31BF9F99" w14:textId="77777777" w:rsidR="00C1386A" w:rsidRPr="00FC66A7" w:rsidRDefault="00C1386A">
            <w:pPr>
              <w:snapToGrid w:val="0"/>
              <w:jc w:val="both"/>
              <w:rPr>
                <w:rFonts w:ascii="Tahoma" w:hAnsi="Tahoma" w:cs="Tahoma"/>
              </w:rPr>
            </w:pPr>
          </w:p>
        </w:tc>
      </w:tr>
    </w:tbl>
    <w:p w14:paraId="6E88CDE5"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3DC3AE7A" w14:textId="77777777">
        <w:tc>
          <w:tcPr>
            <w:tcW w:w="10419" w:type="dxa"/>
            <w:shd w:val="clear" w:color="auto" w:fill="66CCFF"/>
          </w:tcPr>
          <w:p w14:paraId="114FCEF8"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17094282" w14:textId="77777777" w:rsidR="007411D9" w:rsidRPr="00FC66A7" w:rsidRDefault="007411D9">
      <w:pPr>
        <w:rPr>
          <w:rFonts w:ascii="Tahoma" w:hAnsi="Tahoma" w:cs="Tahoma"/>
        </w:rPr>
      </w:pPr>
    </w:p>
    <w:p w14:paraId="594933F1"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685A7FA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2E071CC"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277AA58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272D2727" w14:textId="77777777" w:rsidR="007411D9" w:rsidRPr="00FC66A7" w:rsidRDefault="007411D9">
      <w:pPr>
        <w:jc w:val="both"/>
        <w:rPr>
          <w:rFonts w:ascii="Tahoma" w:hAnsi="Tahoma" w:cs="Tahoma"/>
        </w:rPr>
      </w:pPr>
    </w:p>
    <w:p w14:paraId="0A43C75B"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6543ACC6" w14:textId="77777777" w:rsidR="007411D9" w:rsidRPr="00FC66A7" w:rsidRDefault="007411D9">
      <w:pPr>
        <w:jc w:val="both"/>
        <w:rPr>
          <w:rFonts w:ascii="Tahoma" w:hAnsi="Tahoma" w:cs="Tahoma"/>
        </w:rPr>
      </w:pPr>
    </w:p>
    <w:p w14:paraId="7048030A"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15A9920B"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255469C5" w14:textId="77777777" w:rsidR="007411D9" w:rsidRPr="00FC66A7" w:rsidRDefault="007411D9">
      <w:pPr>
        <w:rPr>
          <w:rFonts w:ascii="Tahoma" w:hAnsi="Tahoma" w:cs="Tahoma"/>
        </w:rPr>
      </w:pPr>
    </w:p>
    <w:p w14:paraId="326A5FC4"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35E8BAB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3EA5DE7B" w14:textId="77777777">
        <w:tc>
          <w:tcPr>
            <w:tcW w:w="10277" w:type="dxa"/>
            <w:shd w:val="clear" w:color="auto" w:fill="66CCFF"/>
          </w:tcPr>
          <w:p w14:paraId="3C4F05FF"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7C54DC29" w14:textId="77777777" w:rsidR="007411D9" w:rsidRPr="00FC66A7" w:rsidRDefault="007411D9">
      <w:pPr>
        <w:jc w:val="both"/>
        <w:rPr>
          <w:rFonts w:ascii="Tahoma" w:hAnsi="Tahoma" w:cs="Tahoma"/>
        </w:rPr>
      </w:pPr>
    </w:p>
    <w:p w14:paraId="5E8F1C09"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33336AF3"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69AB269" w14:textId="77777777" w:rsidR="007411D9" w:rsidRPr="00FC66A7" w:rsidRDefault="007411D9">
      <w:pPr>
        <w:rPr>
          <w:rFonts w:ascii="Tahoma" w:hAnsi="Tahoma" w:cs="Tahoma"/>
        </w:rPr>
      </w:pPr>
    </w:p>
    <w:p w14:paraId="07BB4096"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35A9772F" w14:textId="77777777" w:rsidR="007411D9" w:rsidRPr="00FC66A7" w:rsidRDefault="007411D9">
      <w:pPr>
        <w:rPr>
          <w:rFonts w:ascii="Tahoma" w:hAnsi="Tahoma" w:cs="Tahoma"/>
        </w:rPr>
      </w:pPr>
    </w:p>
    <w:p w14:paraId="414E24DC" w14:textId="77777777" w:rsidR="007411D9" w:rsidRPr="00FC66A7" w:rsidRDefault="007411D9">
      <w:pPr>
        <w:rPr>
          <w:rFonts w:ascii="Tahoma" w:hAnsi="Tahoma" w:cs="Tahoma"/>
        </w:rPr>
      </w:pPr>
    </w:p>
    <w:p w14:paraId="6DE8DD24" w14:textId="77777777" w:rsidR="007411D9" w:rsidRPr="00FC66A7" w:rsidRDefault="007411D9">
      <w:pPr>
        <w:jc w:val="both"/>
        <w:rPr>
          <w:rFonts w:ascii="Tahoma" w:hAnsi="Tahoma" w:cs="Tahoma"/>
          <w:b/>
          <w:bCs/>
        </w:rPr>
      </w:pPr>
    </w:p>
    <w:p w14:paraId="1978AA63" w14:textId="77777777" w:rsidR="00C1386A" w:rsidRPr="00FC66A7" w:rsidRDefault="00C1386A">
      <w:pPr>
        <w:jc w:val="both"/>
        <w:rPr>
          <w:rFonts w:ascii="Tahoma" w:hAnsi="Tahoma" w:cs="Tahoma"/>
          <w:b/>
          <w:bCs/>
        </w:rPr>
      </w:pPr>
    </w:p>
    <w:p w14:paraId="452D58A1" w14:textId="77777777" w:rsidR="00C1386A" w:rsidRPr="00FC66A7" w:rsidRDefault="00C1386A">
      <w:pPr>
        <w:jc w:val="both"/>
        <w:rPr>
          <w:rFonts w:ascii="Tahoma" w:hAnsi="Tahoma" w:cs="Tahoma"/>
          <w:b/>
          <w:bCs/>
        </w:rPr>
      </w:pPr>
    </w:p>
    <w:p w14:paraId="77ADE8F5" w14:textId="77777777" w:rsidR="00C1386A" w:rsidRPr="00FC66A7" w:rsidRDefault="00C1386A">
      <w:pPr>
        <w:jc w:val="both"/>
        <w:rPr>
          <w:rFonts w:ascii="Tahoma" w:hAnsi="Tahoma" w:cs="Tahoma"/>
          <w:b/>
          <w:bCs/>
        </w:rPr>
      </w:pPr>
    </w:p>
    <w:p w14:paraId="65CF025A" w14:textId="77777777" w:rsidR="00C1386A" w:rsidRPr="00FC66A7" w:rsidRDefault="00C1386A">
      <w:pPr>
        <w:jc w:val="both"/>
        <w:rPr>
          <w:rFonts w:ascii="Tahoma" w:hAnsi="Tahoma" w:cs="Tahoma"/>
          <w:b/>
          <w:bCs/>
        </w:rPr>
      </w:pPr>
    </w:p>
    <w:p w14:paraId="519A2091" w14:textId="77777777" w:rsidR="00C1386A" w:rsidRDefault="00C1386A">
      <w:pPr>
        <w:jc w:val="both"/>
        <w:rPr>
          <w:rFonts w:ascii="Tahoma" w:hAnsi="Tahoma" w:cs="Tahoma"/>
          <w:b/>
          <w:bCs/>
        </w:rPr>
      </w:pPr>
    </w:p>
    <w:p w14:paraId="20E04DC5" w14:textId="77777777" w:rsidR="006B156B" w:rsidRPr="00FC66A7" w:rsidRDefault="006B156B">
      <w:pPr>
        <w:jc w:val="both"/>
        <w:rPr>
          <w:rFonts w:ascii="Tahoma" w:hAnsi="Tahoma" w:cs="Tahoma"/>
          <w:b/>
          <w:bCs/>
        </w:rPr>
      </w:pPr>
    </w:p>
    <w:p w14:paraId="5814320A" w14:textId="77777777" w:rsidR="00C1386A" w:rsidRPr="00FC66A7" w:rsidRDefault="00C1386A">
      <w:pPr>
        <w:jc w:val="both"/>
        <w:rPr>
          <w:rFonts w:ascii="Tahoma" w:hAnsi="Tahoma" w:cs="Tahoma"/>
          <w:b/>
          <w:bCs/>
        </w:rPr>
      </w:pPr>
    </w:p>
    <w:p w14:paraId="19D0A1AC" w14:textId="77777777" w:rsidR="00C1386A" w:rsidRPr="00FC66A7" w:rsidRDefault="00C1386A">
      <w:pPr>
        <w:jc w:val="both"/>
        <w:rPr>
          <w:rFonts w:ascii="Tahoma" w:hAnsi="Tahoma" w:cs="Tahoma"/>
          <w:b/>
          <w:bCs/>
        </w:rPr>
      </w:pPr>
    </w:p>
    <w:p w14:paraId="73D6F682" w14:textId="77777777" w:rsidR="00C1386A" w:rsidRPr="00FC66A7" w:rsidRDefault="00C1386A">
      <w:pPr>
        <w:jc w:val="both"/>
        <w:rPr>
          <w:rFonts w:ascii="Tahoma" w:hAnsi="Tahoma" w:cs="Tahoma"/>
          <w:b/>
          <w:bCs/>
        </w:rPr>
      </w:pPr>
    </w:p>
    <w:p w14:paraId="18BBCDD1" w14:textId="77777777" w:rsidR="00C1386A" w:rsidRPr="00FC66A7" w:rsidRDefault="00C1386A">
      <w:pPr>
        <w:jc w:val="both"/>
        <w:rPr>
          <w:rFonts w:ascii="Tahoma" w:hAnsi="Tahoma" w:cs="Tahoma"/>
          <w:b/>
          <w:bCs/>
        </w:rPr>
      </w:pPr>
    </w:p>
    <w:p w14:paraId="77D396AD" w14:textId="77777777" w:rsidR="00C1386A" w:rsidRPr="00FC66A7" w:rsidRDefault="00C1386A">
      <w:pPr>
        <w:jc w:val="both"/>
        <w:rPr>
          <w:rFonts w:ascii="Tahoma" w:hAnsi="Tahoma" w:cs="Tahoma"/>
          <w:b/>
          <w:bCs/>
        </w:rPr>
      </w:pPr>
    </w:p>
    <w:p w14:paraId="0B485D31" w14:textId="77777777" w:rsidR="00C1386A" w:rsidRPr="00FC66A7" w:rsidRDefault="00C1386A">
      <w:pPr>
        <w:jc w:val="both"/>
        <w:rPr>
          <w:rFonts w:ascii="Tahoma" w:hAnsi="Tahoma" w:cs="Tahoma"/>
          <w:b/>
          <w:bCs/>
        </w:rPr>
      </w:pPr>
    </w:p>
    <w:p w14:paraId="722BDB78" w14:textId="77777777" w:rsidR="00C1386A" w:rsidRPr="00FC66A7" w:rsidRDefault="00C1386A">
      <w:pPr>
        <w:jc w:val="both"/>
        <w:rPr>
          <w:rFonts w:ascii="Tahoma" w:hAnsi="Tahoma" w:cs="Tahoma"/>
          <w:b/>
          <w:bCs/>
        </w:rPr>
      </w:pPr>
    </w:p>
    <w:p w14:paraId="178F6D0D" w14:textId="77777777" w:rsidR="00C1386A" w:rsidRPr="00FC66A7" w:rsidRDefault="00C1386A">
      <w:pPr>
        <w:jc w:val="both"/>
        <w:rPr>
          <w:rFonts w:ascii="Tahoma" w:hAnsi="Tahoma" w:cs="Tahoma"/>
          <w:b/>
          <w:bCs/>
        </w:rPr>
      </w:pPr>
    </w:p>
    <w:p w14:paraId="74575945" w14:textId="77777777" w:rsidR="00C1386A" w:rsidRPr="00FC66A7" w:rsidRDefault="00C1386A">
      <w:pPr>
        <w:jc w:val="both"/>
        <w:rPr>
          <w:rFonts w:ascii="Tahoma" w:hAnsi="Tahoma" w:cs="Tahoma"/>
          <w:b/>
          <w:bCs/>
        </w:rPr>
      </w:pPr>
    </w:p>
    <w:p w14:paraId="5608AC31" w14:textId="77777777" w:rsidR="00C1386A" w:rsidRPr="00FC66A7" w:rsidRDefault="00C1386A">
      <w:pPr>
        <w:jc w:val="both"/>
        <w:rPr>
          <w:rFonts w:ascii="Tahoma" w:hAnsi="Tahoma" w:cs="Tahoma"/>
          <w:b/>
          <w:bCs/>
        </w:rPr>
      </w:pPr>
    </w:p>
    <w:p w14:paraId="25C2C505" w14:textId="77777777" w:rsidR="00C1386A" w:rsidRPr="00FC66A7" w:rsidRDefault="00C1386A">
      <w:pPr>
        <w:jc w:val="both"/>
        <w:rPr>
          <w:rFonts w:ascii="Tahoma" w:hAnsi="Tahoma" w:cs="Tahoma"/>
          <w:b/>
          <w:bCs/>
        </w:rPr>
      </w:pPr>
    </w:p>
    <w:p w14:paraId="3C0D15E7" w14:textId="77777777" w:rsidR="00C1386A" w:rsidRPr="00FC66A7" w:rsidRDefault="00C1386A">
      <w:pPr>
        <w:jc w:val="both"/>
        <w:rPr>
          <w:rFonts w:ascii="Tahoma" w:hAnsi="Tahoma" w:cs="Tahoma"/>
          <w:b/>
          <w:bCs/>
        </w:rPr>
      </w:pPr>
    </w:p>
    <w:p w14:paraId="5D0E0486" w14:textId="77777777" w:rsidR="00C1386A" w:rsidRPr="00FC66A7" w:rsidRDefault="00C1386A">
      <w:pPr>
        <w:jc w:val="both"/>
        <w:rPr>
          <w:rFonts w:ascii="Tahoma" w:hAnsi="Tahoma" w:cs="Tahoma"/>
          <w:b/>
          <w:bCs/>
        </w:rPr>
      </w:pPr>
    </w:p>
    <w:p w14:paraId="7DD07F10" w14:textId="77777777" w:rsidR="00C1386A" w:rsidRPr="00FC66A7" w:rsidRDefault="00C1386A">
      <w:pPr>
        <w:jc w:val="both"/>
        <w:rPr>
          <w:rFonts w:ascii="Tahoma" w:hAnsi="Tahoma" w:cs="Tahoma"/>
          <w:b/>
          <w:bCs/>
        </w:rPr>
      </w:pPr>
    </w:p>
    <w:p w14:paraId="42A788B7" w14:textId="77777777" w:rsidR="00C1386A" w:rsidRPr="00FC66A7" w:rsidRDefault="00C1386A">
      <w:pPr>
        <w:jc w:val="both"/>
        <w:rPr>
          <w:rFonts w:ascii="Tahoma" w:hAnsi="Tahoma" w:cs="Tahoma"/>
          <w:b/>
          <w:bCs/>
        </w:rPr>
      </w:pPr>
    </w:p>
    <w:p w14:paraId="3034B0B8" w14:textId="77777777" w:rsidR="00C1386A" w:rsidRPr="00FC66A7" w:rsidRDefault="00C1386A">
      <w:pPr>
        <w:jc w:val="both"/>
        <w:rPr>
          <w:rFonts w:ascii="Tahoma" w:hAnsi="Tahoma" w:cs="Tahoma"/>
          <w:b/>
          <w:bCs/>
        </w:rPr>
      </w:pPr>
    </w:p>
    <w:p w14:paraId="706C4D52" w14:textId="77777777" w:rsidR="00C1386A" w:rsidRPr="00FC66A7" w:rsidRDefault="00C1386A">
      <w:pPr>
        <w:jc w:val="both"/>
        <w:rPr>
          <w:rFonts w:ascii="Tahoma" w:hAnsi="Tahoma" w:cs="Tahoma"/>
          <w:b/>
          <w:bCs/>
        </w:rPr>
      </w:pPr>
    </w:p>
    <w:p w14:paraId="05DF31C3" w14:textId="77777777" w:rsidR="00C1386A" w:rsidRPr="00FC66A7" w:rsidRDefault="00C1386A">
      <w:pPr>
        <w:jc w:val="both"/>
        <w:rPr>
          <w:rFonts w:ascii="Tahoma" w:hAnsi="Tahoma" w:cs="Tahoma"/>
          <w:b/>
          <w:bCs/>
        </w:rPr>
      </w:pPr>
    </w:p>
    <w:p w14:paraId="5E84B9C3"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40A18" w14:textId="77777777" w:rsidR="009B2B2E" w:rsidRDefault="009B2B2E">
      <w:r>
        <w:separator/>
      </w:r>
    </w:p>
  </w:endnote>
  <w:endnote w:type="continuationSeparator" w:id="0">
    <w:p w14:paraId="35D70950"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BF58B79" w14:textId="77777777">
      <w:trPr>
        <w:tblHeader/>
      </w:trPr>
      <w:tc>
        <w:tcPr>
          <w:tcW w:w="3048" w:type="dxa"/>
          <w:shd w:val="clear" w:color="auto" w:fill="66CCFF"/>
        </w:tcPr>
        <w:p w14:paraId="5FD09178"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5F699C35" w14:textId="28935498" w:rsidR="00556FD1" w:rsidRPr="00FC66A7" w:rsidRDefault="00556FD1" w:rsidP="00E56F53">
          <w:pPr>
            <w:jc w:val="center"/>
            <w:rPr>
              <w:rFonts w:ascii="Tahoma" w:hAnsi="Tahoma" w:cs="Tahoma"/>
              <w:b/>
              <w:bCs/>
            </w:rPr>
          </w:pPr>
          <w:r>
            <w:rPr>
              <w:rFonts w:ascii="Tahoma" w:hAnsi="Tahoma" w:cs="Tahoma"/>
              <w:b/>
              <w:i/>
              <w:iCs/>
            </w:rPr>
            <w:t>20</w:t>
          </w:r>
          <w:r w:rsidR="00FA7164">
            <w:rPr>
              <w:rFonts w:ascii="Tahoma" w:hAnsi="Tahoma" w:cs="Tahoma"/>
              <w:b/>
              <w:i/>
              <w:iCs/>
            </w:rPr>
            <w:t>2</w:t>
          </w:r>
          <w:r w:rsidR="00174EA2">
            <w:rPr>
              <w:rFonts w:ascii="Tahoma" w:hAnsi="Tahoma" w:cs="Tahoma"/>
              <w:b/>
              <w:i/>
              <w:iCs/>
            </w:rPr>
            <w:t>5</w:t>
          </w:r>
          <w:r w:rsidR="00A1624F">
            <w:rPr>
              <w:rFonts w:ascii="Tahoma" w:hAnsi="Tahoma" w:cs="Tahoma"/>
              <w:b/>
              <w:i/>
              <w:iCs/>
            </w:rPr>
            <w:t>D</w:t>
          </w:r>
          <w:r w:rsidR="00E56F53">
            <w:rPr>
              <w:rFonts w:ascii="Tahoma" w:hAnsi="Tahoma" w:cs="Tahoma"/>
              <w:b/>
              <w:i/>
              <w:iCs/>
            </w:rPr>
            <w:t>TA00</w:t>
          </w:r>
          <w:r w:rsidR="00174EA2">
            <w:rPr>
              <w:rFonts w:ascii="Tahoma" w:hAnsi="Tahoma" w:cs="Tahoma"/>
              <w:b/>
              <w:i/>
              <w:iCs/>
            </w:rPr>
            <w:t>65</w:t>
          </w:r>
        </w:p>
      </w:tc>
      <w:tc>
        <w:tcPr>
          <w:tcW w:w="851" w:type="dxa"/>
          <w:shd w:val="clear" w:color="auto" w:fill="66CCFF"/>
        </w:tcPr>
        <w:p w14:paraId="719A8181"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7336A"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E56F53">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452C4598"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E76BB20"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E56F53">
            <w:rPr>
              <w:rStyle w:val="Numrodepage"/>
              <w:rFonts w:ascii="Tahoma" w:hAnsi="Tahoma" w:cs="Tahoma"/>
              <w:b/>
              <w:noProof/>
            </w:rPr>
            <w:t>3</w:t>
          </w:r>
          <w:r w:rsidRPr="00FC66A7">
            <w:rPr>
              <w:rStyle w:val="Numrodepage"/>
              <w:rFonts w:ascii="Tahoma" w:hAnsi="Tahoma" w:cs="Tahoma"/>
              <w:b/>
            </w:rPr>
            <w:fldChar w:fldCharType="end"/>
          </w:r>
        </w:p>
      </w:tc>
    </w:tr>
  </w:tbl>
  <w:p w14:paraId="55F47A6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43D31" w14:textId="77777777" w:rsidR="009B2B2E" w:rsidRDefault="009B2B2E">
      <w:r>
        <w:separator/>
      </w:r>
    </w:p>
  </w:footnote>
  <w:footnote w:type="continuationSeparator" w:id="0">
    <w:p w14:paraId="4F7C25BC"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083720462">
    <w:abstractNumId w:val="0"/>
  </w:num>
  <w:num w:numId="2" w16cid:durableId="749667244">
    <w:abstractNumId w:val="1"/>
  </w:num>
  <w:num w:numId="3" w16cid:durableId="832062019">
    <w:abstractNumId w:val="3"/>
  </w:num>
  <w:num w:numId="4" w16cid:durableId="376782428">
    <w:abstractNumId w:val="0"/>
  </w:num>
  <w:num w:numId="5" w16cid:durableId="1157376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74EA2"/>
    <w:rsid w:val="00186952"/>
    <w:rsid w:val="001A7FD9"/>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94225"/>
    <w:rsid w:val="002A6C8B"/>
    <w:rsid w:val="002B125D"/>
    <w:rsid w:val="002C67E0"/>
    <w:rsid w:val="002E250C"/>
    <w:rsid w:val="0030291B"/>
    <w:rsid w:val="003054EB"/>
    <w:rsid w:val="0031455D"/>
    <w:rsid w:val="00346F8A"/>
    <w:rsid w:val="00370C43"/>
    <w:rsid w:val="003842BA"/>
    <w:rsid w:val="00386724"/>
    <w:rsid w:val="00391815"/>
    <w:rsid w:val="003C189F"/>
    <w:rsid w:val="003D02BB"/>
    <w:rsid w:val="003E58DA"/>
    <w:rsid w:val="003F11CA"/>
    <w:rsid w:val="003F2D90"/>
    <w:rsid w:val="003F67E9"/>
    <w:rsid w:val="00402F5F"/>
    <w:rsid w:val="00412718"/>
    <w:rsid w:val="00413A54"/>
    <w:rsid w:val="00472DBE"/>
    <w:rsid w:val="00486CBD"/>
    <w:rsid w:val="00521228"/>
    <w:rsid w:val="00523768"/>
    <w:rsid w:val="00536431"/>
    <w:rsid w:val="005404D8"/>
    <w:rsid w:val="005451F3"/>
    <w:rsid w:val="00556FD1"/>
    <w:rsid w:val="005613A6"/>
    <w:rsid w:val="00583833"/>
    <w:rsid w:val="005B1763"/>
    <w:rsid w:val="005B287C"/>
    <w:rsid w:val="005E12D0"/>
    <w:rsid w:val="005F4081"/>
    <w:rsid w:val="00604D18"/>
    <w:rsid w:val="00625F1D"/>
    <w:rsid w:val="00632D63"/>
    <w:rsid w:val="00671F57"/>
    <w:rsid w:val="00673463"/>
    <w:rsid w:val="00676069"/>
    <w:rsid w:val="006B156B"/>
    <w:rsid w:val="006B70BB"/>
    <w:rsid w:val="006C35C2"/>
    <w:rsid w:val="006D5E52"/>
    <w:rsid w:val="00716E26"/>
    <w:rsid w:val="00720606"/>
    <w:rsid w:val="007336CD"/>
    <w:rsid w:val="007411D9"/>
    <w:rsid w:val="00751002"/>
    <w:rsid w:val="00754100"/>
    <w:rsid w:val="0079773D"/>
    <w:rsid w:val="007B3E7C"/>
    <w:rsid w:val="007D3787"/>
    <w:rsid w:val="007F4A27"/>
    <w:rsid w:val="008326E4"/>
    <w:rsid w:val="00836576"/>
    <w:rsid w:val="0085499C"/>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503F3"/>
    <w:rsid w:val="00A50BF9"/>
    <w:rsid w:val="00A520E2"/>
    <w:rsid w:val="00A75394"/>
    <w:rsid w:val="00A80E9C"/>
    <w:rsid w:val="00AA0175"/>
    <w:rsid w:val="00AA2672"/>
    <w:rsid w:val="00AE5974"/>
    <w:rsid w:val="00B0445D"/>
    <w:rsid w:val="00B13DF6"/>
    <w:rsid w:val="00B2138E"/>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53321"/>
    <w:rsid w:val="00D7269B"/>
    <w:rsid w:val="00D84A53"/>
    <w:rsid w:val="00DD1774"/>
    <w:rsid w:val="00DD700A"/>
    <w:rsid w:val="00DE001E"/>
    <w:rsid w:val="00DE1001"/>
    <w:rsid w:val="00DF7E37"/>
    <w:rsid w:val="00E107A1"/>
    <w:rsid w:val="00E2086D"/>
    <w:rsid w:val="00E47409"/>
    <w:rsid w:val="00E56F53"/>
    <w:rsid w:val="00EB014D"/>
    <w:rsid w:val="00EC3C60"/>
    <w:rsid w:val="00ED2DD4"/>
    <w:rsid w:val="00F1191F"/>
    <w:rsid w:val="00F150DC"/>
    <w:rsid w:val="00F26F2D"/>
    <w:rsid w:val="00F272D9"/>
    <w:rsid w:val="00F37CB8"/>
    <w:rsid w:val="00F41FB0"/>
    <w:rsid w:val="00F446B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8B06E66"/>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238C5-9405-40A5-9A4E-EA863DB2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79</TotalTime>
  <Pages>3</Pages>
  <Words>794</Words>
  <Characters>4369</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5153</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29</cp:revision>
  <cp:lastPrinted>2016-03-31T13:07:00Z</cp:lastPrinted>
  <dcterms:created xsi:type="dcterms:W3CDTF">2016-04-19T07:03:00Z</dcterms:created>
  <dcterms:modified xsi:type="dcterms:W3CDTF">2025-04-29T15:01:00Z</dcterms:modified>
</cp:coreProperties>
</file>